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627FF2" w:rsidRPr="00627FF2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„Rewitalizacja budynków w Radomyślu Wielkim: budowa budynków usługowych na cele kulturalne i mieszkań socjalnych- Rynek 6 i Rynek 18”</w:t>
      </w:r>
      <w:bookmarkStart w:id="0" w:name="_GoBack"/>
      <w:bookmarkEnd w:id="0"/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152" w:rsidRDefault="00755152" w:rsidP="00AC1A4B">
      <w:r>
        <w:separator/>
      </w:r>
    </w:p>
  </w:endnote>
  <w:endnote w:type="continuationSeparator" w:id="0">
    <w:p w:rsidR="00755152" w:rsidRDefault="0075515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152" w:rsidRDefault="00755152" w:rsidP="00AC1A4B">
      <w:r>
        <w:separator/>
      </w:r>
    </w:p>
  </w:footnote>
  <w:footnote w:type="continuationSeparator" w:id="0">
    <w:p w:rsidR="00755152" w:rsidRDefault="00755152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0A390-282E-4432-8F11-1C77F4265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11</cp:revision>
  <cp:lastPrinted>2021-01-22T11:33:00Z</cp:lastPrinted>
  <dcterms:created xsi:type="dcterms:W3CDTF">2021-12-09T10:35:00Z</dcterms:created>
  <dcterms:modified xsi:type="dcterms:W3CDTF">2022-04-01T10:58:00Z</dcterms:modified>
</cp:coreProperties>
</file>